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2B46C6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F61138">
        <w:rPr>
          <w:rFonts w:ascii="Garamond" w:hAnsi="Garamond"/>
          <w:sz w:val="24"/>
          <w:szCs w:val="24"/>
        </w:rPr>
        <w:t>1</w:t>
      </w:r>
      <w:r w:rsidR="00C47361">
        <w:rPr>
          <w:rFonts w:ascii="Garamond" w:hAnsi="Garamond"/>
          <w:sz w:val="24"/>
          <w:szCs w:val="24"/>
        </w:rPr>
        <w:t>2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C47361">
        <w:rPr>
          <w:rFonts w:ascii="Garamond" w:hAnsi="Garamond"/>
          <w:sz w:val="24"/>
          <w:szCs w:val="24"/>
        </w:rPr>
        <w:t>2</w:t>
      </w:r>
    </w:p>
    <w:p w14:paraId="734915B7" w14:textId="57E3A394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1138" w:rsidRPr="00B54F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https://zakazky.zcu.cz/contract_display_5450.html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7BC225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F61138">
        <w:rPr>
          <w:rFonts w:ascii="Garamond" w:hAnsi="Garamond" w:cs="Arial"/>
          <w:b/>
          <w:sz w:val="22"/>
          <w:szCs w:val="22"/>
        </w:rPr>
        <w:t>30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C47361">
        <w:rPr>
          <w:rFonts w:ascii="Garamond" w:hAnsi="Garamond" w:cs="Arial"/>
          <w:b/>
          <w:sz w:val="22"/>
          <w:szCs w:val="22"/>
        </w:rPr>
        <w:t>0</w:t>
      </w:r>
      <w:r w:rsidR="00F61138">
        <w:rPr>
          <w:rFonts w:ascii="Garamond" w:hAnsi="Garamond" w:cs="Arial"/>
          <w:b/>
          <w:sz w:val="22"/>
          <w:szCs w:val="22"/>
        </w:rPr>
        <w:t>8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C47361">
        <w:rPr>
          <w:rFonts w:ascii="Garamond" w:hAnsi="Garamond" w:cs="Arial"/>
          <w:b/>
          <w:sz w:val="22"/>
          <w:szCs w:val="22"/>
        </w:rPr>
        <w:t>2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F61138">
        <w:rPr>
          <w:rFonts w:ascii="Garamond" w:hAnsi="Garamond" w:cs="Arial"/>
          <w:b/>
          <w:sz w:val="22"/>
          <w:szCs w:val="22"/>
        </w:rPr>
        <w:t>0</w:t>
      </w:r>
      <w:r w:rsidR="005826BC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AC590D8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EA33B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E3AF775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73407B1" w14:textId="1217D005" w:rsidR="00EA33B4" w:rsidRPr="00F4269B" w:rsidRDefault="00EA33B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6940491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bookmarkStart w:id="17" w:name="_GoBack"/>
      <w:bookmarkEnd w:id="17"/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lastRenderedPageBreak/>
        <w:t xml:space="preserve">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8B474" w14:textId="77777777" w:rsidR="0092694B" w:rsidRDefault="0092694B" w:rsidP="00795AAC">
      <w:r>
        <w:separator/>
      </w:r>
    </w:p>
  </w:endnote>
  <w:endnote w:type="continuationSeparator" w:id="0">
    <w:p w14:paraId="67D05641" w14:textId="77777777" w:rsidR="0092694B" w:rsidRDefault="009269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31341" w14:textId="77777777" w:rsidR="0092694B" w:rsidRDefault="0092694B" w:rsidP="00795AAC">
      <w:r>
        <w:separator/>
      </w:r>
    </w:p>
  </w:footnote>
  <w:footnote w:type="continuationSeparator" w:id="0">
    <w:p w14:paraId="676A0C60" w14:textId="77777777" w:rsidR="0092694B" w:rsidRDefault="009269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3666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2694B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47361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33B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1138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EA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5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ykBsJW+ja2KEJ8WDXorpDWHmTK7VGItyUeRKCn4XAHs=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5luHpSRCPACH9yeZDEMYOIDtqNzNw+gD1J+b7YbKEx4=</DigestValue>
    </Reference>
  </SignedInfo>
  <SignatureValue>oYaWyi3GO3O8Kw9wJ1TTfxht2ZlwCeikQM/CRoFS2ISx6zwcHmmxfgEb9UkLHGVkA3yWF1ffPLx2
m/xHvUwEny0iMThx0bHExKyZdMQcAUO+hYzusz4RumN0E/gMj9j1OVA6vMRG0CjGkam+unGXApZ4
7x5XMDG/YflWPGpUBMsE/rkKbkXA+0VRLyv7bM3r2eJ32h/U6VVWzKighye5I/R3U3i65vzGNK7n
RhQsCzr5bS7TS2qIKcJyQ+lhB5bcmWuWrkATW1lC33C38+H+9f+IOP9HcRLEZLA6Mz1S8b16ab1J
RaYuvGMhpydkXbtcODbSBj7xY3v6A6Ehx45E7g==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iKnqaP0hHYIyDT9Sbo2paFEfytm4CE5xYqHpYlPRUrU=</DigestValue>
      </Reference>
      <Reference URI="/word/document.xml?ContentType=application/vnd.openxmlformats-officedocument.wordprocessingml.document.main+xml">
        <DigestMethod Algorithm="http://www.w3.org/2001/04/xmlenc#sha256"/>
        <DigestValue>nMPgeOJf4ousVsrM1cd5cCWVlQFMb0/o1JjD0moSMik=</DigestValue>
      </Reference>
      <Reference URI="/word/endnotes.xml?ContentType=application/vnd.openxmlformats-officedocument.wordprocessingml.endnotes+xml">
        <DigestMethod Algorithm="http://www.w3.org/2001/04/xmlenc#sha256"/>
        <DigestValue>KJEPKrfz3v+Pm7CCfhuA7zeTL55NYurfLsXOHXvjGV4=</DigestValue>
      </Reference>
      <Reference URI="/word/fontTable.xml?ContentType=application/vnd.openxmlformats-officedocument.wordprocessingml.fontTable+xml">
        <DigestMethod Algorithm="http://www.w3.org/2001/04/xmlenc#sha256"/>
        <DigestValue>MVPL7nYbuJ9JQCiKYumbYTS8L1NdV8Ytffa/qoIWt0E=</DigestValue>
      </Reference>
      <Reference URI="/word/footer1.xml?ContentType=application/vnd.openxmlformats-officedocument.wordprocessingml.footer+xml">
        <DigestMethod Algorithm="http://www.w3.org/2001/04/xmlenc#sha256"/>
        <DigestValue>zfWltmf7Uknj/TbRXc5+gMGHrVSXK5Ryr+Pe039bXtE=</DigestValue>
      </Reference>
      <Reference URI="/word/footnotes.xml?ContentType=application/vnd.openxmlformats-officedocument.wordprocessingml.footnotes+xml">
        <DigestMethod Algorithm="http://www.w3.org/2001/04/xmlenc#sha256"/>
        <DigestValue>886bPUdnXKT8OsFljqU2jhJN42Ds08R79GPrOuzM4U8=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Frl2o/2nTlO/BWlS4zZPZ7p/fglGIU6mpiQqCDIO9yk=</DigestValue>
      </Reference>
      <Reference URI="/word/styles.xml?ContentType=application/vnd.openxmlformats-officedocument.wordprocessingml.styles+xml">
        <DigestMethod Algorithm="http://www.w3.org/2001/04/xmlenc#sha256"/>
        <DigestValue>ACo2vyidGZIq7BSw/yk8RxW3d4ES7hkBbO6WBEtyuVY=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2022-08-19T05:31:09Z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2022-08-19T05:31:09Z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0F741-A4C0-4B40-9288-D3CF9589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2138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2021-03-19T09:53:00Z</dcterms:created>
  <dcterms:modified xsi:type="dcterms:W3CDTF">2022-08-19T05:30:00Z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